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9AC7E7" w14:textId="7D9925BB" w:rsidR="00922002" w:rsidRDefault="00922002" w:rsidP="00FC49C3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11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 xml:space="preserve">Oświadczenie Wnioskodawcy o otrzymanej pomocy de </w:t>
      </w:r>
      <w:proofErr w:type="spellStart"/>
      <w:r>
        <w:rPr>
          <w:rFonts w:asciiTheme="minorHAnsi" w:hAnsiTheme="minorHAnsi" w:cstheme="minorHAnsi"/>
          <w:b/>
          <w:sz w:val="18"/>
          <w:szCs w:val="18"/>
          <w:u w:val="single"/>
        </w:rPr>
        <w:t>minimis</w:t>
      </w:r>
      <w:proofErr w:type="spellEnd"/>
    </w:p>
    <w:p w14:paraId="35A44482" w14:textId="77777777" w:rsidR="00D1291E" w:rsidRDefault="00D1291E" w:rsidP="00D1291E">
      <w:pPr>
        <w:jc w:val="right"/>
        <w:rPr>
          <w:rFonts w:asciiTheme="minorHAnsi" w:hAnsiTheme="minorHAnsi"/>
          <w:b/>
          <w:color w:val="000000"/>
          <w:szCs w:val="22"/>
        </w:rPr>
      </w:pPr>
    </w:p>
    <w:p w14:paraId="673F951A" w14:textId="3F13B5F0" w:rsidR="00E7103A" w:rsidRPr="00751367" w:rsidRDefault="00E7103A" w:rsidP="00751367">
      <w:pPr>
        <w:jc w:val="center"/>
        <w:rPr>
          <w:rFonts w:asciiTheme="minorHAnsi" w:hAnsiTheme="minorHAnsi"/>
          <w:b/>
          <w:color w:val="000000"/>
          <w:szCs w:val="22"/>
          <w:vertAlign w:val="superscript"/>
        </w:rPr>
      </w:pPr>
      <w:r w:rsidRPr="00220F01">
        <w:rPr>
          <w:rFonts w:asciiTheme="minorHAnsi" w:hAnsiTheme="minorHAnsi"/>
          <w:b/>
          <w:color w:val="000000"/>
          <w:szCs w:val="22"/>
        </w:rPr>
        <w:t>Oświadczenie Wnioskodawcy</w:t>
      </w:r>
      <w:r w:rsidR="00D1291E" w:rsidRPr="00FD4AF6">
        <w:rPr>
          <w:rFonts w:cs="Arial"/>
          <w:b/>
          <w:bCs/>
          <w:sz w:val="16"/>
          <w:vertAlign w:val="superscript"/>
        </w:rPr>
        <w:footnoteReference w:id="1"/>
      </w:r>
      <w:r w:rsidR="00D1291E">
        <w:rPr>
          <w:rFonts w:cs="Arial"/>
          <w:b/>
          <w:bCs/>
          <w:sz w:val="16"/>
        </w:rPr>
        <w:t xml:space="preserve"> </w:t>
      </w:r>
      <w:r w:rsidRPr="00220F01">
        <w:rPr>
          <w:rFonts w:asciiTheme="minorHAnsi" w:hAnsiTheme="minorHAnsi"/>
          <w:b/>
          <w:color w:val="000000"/>
          <w:szCs w:val="22"/>
        </w:rPr>
        <w:t>o otrzymanej pomocy</w:t>
      </w:r>
      <w:r w:rsidRPr="00220F01">
        <w:rPr>
          <w:rFonts w:asciiTheme="minorHAnsi" w:hAnsiTheme="minorHAnsi"/>
          <w:b/>
          <w:i/>
          <w:color w:val="000000"/>
          <w:szCs w:val="22"/>
        </w:rPr>
        <w:t xml:space="preserve"> de </w:t>
      </w:r>
      <w:proofErr w:type="spellStart"/>
      <w:r w:rsidRPr="00220F01">
        <w:rPr>
          <w:rFonts w:asciiTheme="minorHAnsi" w:hAnsiTheme="minorHAnsi"/>
          <w:b/>
          <w:i/>
          <w:color w:val="000000"/>
          <w:szCs w:val="22"/>
        </w:rPr>
        <w:t>minimis</w:t>
      </w:r>
      <w:proofErr w:type="spellEnd"/>
      <w:r w:rsidR="00D1291E"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1E95C718" w14:textId="77777777" w:rsidR="00E7103A" w:rsidRPr="00220F01" w:rsidRDefault="00E7103A" w:rsidP="00E7103A">
      <w:pPr>
        <w:rPr>
          <w:rFonts w:asciiTheme="minorHAnsi" w:hAnsiTheme="minorHAnsi"/>
          <w:color w:val="000000"/>
          <w:szCs w:val="22"/>
        </w:rPr>
      </w:pPr>
    </w:p>
    <w:p w14:paraId="73039338" w14:textId="77777777" w:rsidR="00E7103A" w:rsidRPr="00956ACF" w:rsidRDefault="00E7103A" w:rsidP="00751367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6B33D1B0" w14:textId="77777777" w:rsidR="00E7103A" w:rsidRDefault="00E7103A" w:rsidP="00751367">
      <w:pPr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i/>
          <w:color w:val="000000"/>
          <w:sz w:val="20"/>
          <w:szCs w:val="20"/>
        </w:rPr>
        <w:t>(pełna nazwa Wnioskodawcy)</w:t>
      </w:r>
    </w:p>
    <w:p w14:paraId="3E004100" w14:textId="77777777" w:rsidR="00751367" w:rsidRDefault="00751367" w:rsidP="00751367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ACA84C7" w14:textId="77777777" w:rsidR="00751367" w:rsidRPr="00956ACF" w:rsidRDefault="00751367" w:rsidP="00751367">
      <w:p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Oświadczam, iż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51367">
        <w:rPr>
          <w:rFonts w:asciiTheme="minorHAnsi" w:hAnsiTheme="minorHAnsi" w:cstheme="minorHAnsi"/>
          <w:color w:val="000000"/>
          <w:sz w:val="20"/>
          <w:szCs w:val="20"/>
        </w:rPr>
        <w:t>w ciągu ostatnich trzech lat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6548FB9" w14:textId="77777777" w:rsidR="00E7103A" w:rsidRPr="00956ACF" w:rsidRDefault="00E7103A" w:rsidP="00E7103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51A8658" w14:textId="165832C1" w:rsidR="00E7103A" w:rsidRDefault="00000000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sdt>
        <w:sdtPr>
          <w:rPr>
            <w:rFonts w:asciiTheme="minorHAnsi" w:hAnsiTheme="minorHAnsi" w:cstheme="minorHAnsi"/>
            <w:b/>
            <w:color w:val="000000"/>
            <w:sz w:val="30"/>
            <w:szCs w:val="30"/>
          </w:rPr>
          <w:id w:val="-828364519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7250">
            <w:rPr>
              <w:rFonts w:ascii="MS Gothic" w:eastAsia="MS Gothic" w:hAnsi="MS Gothic" w:cstheme="minorHAnsi" w:hint="eastAsia"/>
              <w:b/>
              <w:color w:val="000000"/>
              <w:sz w:val="30"/>
              <w:szCs w:val="30"/>
            </w:rPr>
            <w:t>☐</w:t>
          </w:r>
        </w:sdtContent>
      </w:sdt>
      <w:r w:rsidR="003C7250">
        <w:rPr>
          <w:rFonts w:asciiTheme="minorHAnsi" w:hAnsiTheme="minorHAnsi" w:cstheme="minorHAnsi"/>
          <w:b/>
          <w:color w:val="000000"/>
          <w:sz w:val="30"/>
          <w:szCs w:val="30"/>
        </w:rPr>
        <w:t xml:space="preserve"> </w:t>
      </w:r>
      <w:r w:rsidR="00E7103A" w:rsidRPr="00775C57">
        <w:rPr>
          <w:rFonts w:asciiTheme="minorHAnsi" w:hAnsiTheme="minorHAnsi" w:cstheme="minorHAnsi"/>
          <w:b/>
          <w:color w:val="000000"/>
          <w:sz w:val="30"/>
          <w:szCs w:val="30"/>
        </w:rPr>
        <w:t>*</w:t>
      </w:r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1. otrzymał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 </w:t>
      </w:r>
      <w:r w:rsidR="00E7103A"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="00E7103A"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>minimis</w:t>
      </w:r>
      <w:proofErr w:type="spellEnd"/>
      <w:r w:rsidR="00E7103A" w:rsidRPr="00956ACF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</w:t>
      </w:r>
      <w:r w:rsidR="00E7103A" w:rsidRPr="00956ACF">
        <w:rPr>
          <w:rFonts w:asciiTheme="minorHAnsi" w:hAnsiTheme="minorHAnsi" w:cstheme="minorHAnsi"/>
          <w:b/>
          <w:color w:val="000000"/>
          <w:sz w:val="20"/>
          <w:szCs w:val="20"/>
        </w:rPr>
        <w:t>w następującej wielkości:</w:t>
      </w:r>
    </w:p>
    <w:p w14:paraId="58187C6F" w14:textId="77777777" w:rsidR="00D1291E" w:rsidRPr="00956ACF" w:rsidRDefault="00D1291E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A0CB84" w14:textId="6529CFBF" w:rsidR="00E7103A" w:rsidRPr="00956ACF" w:rsidRDefault="00000000" w:rsidP="003C7250">
      <w:pPr>
        <w:pStyle w:val="Akapitzlist"/>
        <w:spacing w:line="360" w:lineRule="auto"/>
        <w:ind w:left="714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/>
            <w:sz w:val="20"/>
            <w:szCs w:val="20"/>
          </w:rPr>
          <w:id w:val="-1344391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7250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3C725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7103A"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21807AA6" w14:textId="1013BA77" w:rsidR="00E7103A" w:rsidRPr="00D1291E" w:rsidRDefault="00000000" w:rsidP="003C7250">
      <w:pPr>
        <w:pStyle w:val="Akapitzlist"/>
        <w:spacing w:line="360" w:lineRule="auto"/>
        <w:ind w:left="714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/>
            <w:sz w:val="20"/>
            <w:szCs w:val="20"/>
          </w:rPr>
          <w:id w:val="123374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7250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3C725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7103A"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D1291E" w:rsidRPr="00956ACF" w14:paraId="24B76BEA" w14:textId="77777777" w:rsidTr="00D1291E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8EDEFF8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BE9BE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8E2E009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B99414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5472C929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9C1A83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B1EDA7" w14:textId="77777777" w:rsidR="00D1291E" w:rsidRPr="00956ACF" w:rsidRDefault="00D1291E" w:rsidP="004A37CD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F7063F" w14:textId="77777777" w:rsidR="00D1291E" w:rsidRPr="00956ACF" w:rsidRDefault="00D1291E" w:rsidP="004A37CD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D1291E" w:rsidRPr="00956ACF" w14:paraId="466C5645" w14:textId="77777777" w:rsidTr="00D1291E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41799B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E3025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3440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2A25BC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F676C4" w14:textId="77777777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B36EC08" w14:textId="77777777" w:rsidR="00D1291E" w:rsidRPr="00956ACF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B190D3C" w14:textId="4F0A7520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09DCE6" w14:textId="5F3C3752" w:rsidR="00D1291E" w:rsidRPr="00956ACF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D1291E" w:rsidRPr="00956ACF" w14:paraId="3D0F2234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BB3BF5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C0ED9C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8548F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80D873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FCA034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9A9800" w14:textId="77777777" w:rsidR="00D1291E" w:rsidRPr="00956ACF" w:rsidRDefault="00D1291E" w:rsidP="00D1291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C5F8CF" w14:textId="7620ACB4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21FA" w14:textId="242337CE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eastAsia="MS Mincho" w:hAnsiTheme="minorHAnsi" w:cstheme="minorHAnsi"/>
                <w:color w:val="000000"/>
                <w:sz w:val="18"/>
                <w:szCs w:val="18"/>
                <w:lang w:eastAsia="ja-JP"/>
              </w:rPr>
            </w:pPr>
          </w:p>
        </w:tc>
      </w:tr>
      <w:tr w:rsidR="00D1291E" w:rsidRPr="00956ACF" w14:paraId="16A87C08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9FE91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9BD62FA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8B124B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F49C2A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BD60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B37741C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96E35A1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C4B0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7FF75F93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8AB02D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CED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EA035C4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33B741F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E2B3E3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1BD12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375C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AE88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1291E" w:rsidRPr="00956ACF" w14:paraId="234AFA11" w14:textId="77777777" w:rsidTr="00D1291E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1A971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7243889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99A30E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8112E46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628F345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C096E9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0E560FD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6AF97" w14:textId="77777777" w:rsidR="00D1291E" w:rsidRPr="00922002" w:rsidRDefault="00D1291E" w:rsidP="009220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22002" w:rsidRPr="00922002" w14:paraId="39809CA2" w14:textId="77777777" w:rsidTr="00D1291E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5EEDA36A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A2F080" w14:textId="77777777" w:rsidR="00D1291E" w:rsidRPr="00922002" w:rsidRDefault="00D1291E" w:rsidP="00D1291E">
            <w:pPr>
              <w:pStyle w:val="Zawartotabeli0"/>
              <w:spacing w:after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922002">
              <w:rPr>
                <w:rFonts w:asciiTheme="minorHAnsi" w:hAnsiTheme="minorHAnsi" w:cstheme="minorHAnsi"/>
                <w:i/>
                <w:sz w:val="18"/>
              </w:rPr>
              <w:t xml:space="preserve">Razem pomoc  de </w:t>
            </w:r>
            <w:proofErr w:type="spellStart"/>
            <w:r w:rsidRPr="00922002">
              <w:rPr>
                <w:rFonts w:asciiTheme="minorHAnsi" w:hAnsiTheme="minorHAnsi" w:cstheme="minorHAnsi"/>
                <w:i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EF133EB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19AE9" w14:textId="77777777" w:rsidR="00D1291E" w:rsidRPr="00922002" w:rsidRDefault="00D1291E" w:rsidP="00D1291E">
            <w:pPr>
              <w:pStyle w:val="Zawartotabeli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605D157" w14:textId="77777777" w:rsidR="00E7103A" w:rsidRPr="00922002" w:rsidRDefault="00E7103A" w:rsidP="00D1291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3CABF4" w14:textId="77777777" w:rsidR="00E7103A" w:rsidRPr="00922002" w:rsidRDefault="00E7103A" w:rsidP="00E7103A">
      <w:pPr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A9D9611" w14:textId="1FD13754" w:rsidR="00E7103A" w:rsidRPr="003C7250" w:rsidRDefault="00000000" w:rsidP="00E7103A">
      <w:pPr>
        <w:ind w:left="720"/>
        <w:jc w:val="both"/>
        <w:rPr>
          <w:rFonts w:asciiTheme="minorHAnsi" w:hAnsiTheme="minorHAnsi" w:cstheme="minorHAnsi"/>
          <w:b/>
          <w:color w:val="000000"/>
          <w:sz w:val="30"/>
          <w:szCs w:val="30"/>
        </w:rPr>
      </w:pPr>
      <w:sdt>
        <w:sdtPr>
          <w:rPr>
            <w:rFonts w:asciiTheme="minorHAnsi" w:hAnsiTheme="minorHAnsi" w:cstheme="minorHAnsi"/>
            <w:b/>
            <w:color w:val="000000"/>
            <w:sz w:val="30"/>
            <w:szCs w:val="30"/>
          </w:rPr>
          <w:id w:val="935485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C7250" w:rsidRPr="003C7250">
            <w:rPr>
              <w:rFonts w:asciiTheme="minorHAnsi" w:hAnsiTheme="minorHAnsi" w:cstheme="minorHAnsi" w:hint="eastAsia"/>
              <w:b/>
              <w:color w:val="000000"/>
              <w:sz w:val="30"/>
              <w:szCs w:val="30"/>
            </w:rPr>
            <w:t>☐</w:t>
          </w:r>
        </w:sdtContent>
      </w:sdt>
      <w:r w:rsidR="003C7250" w:rsidRPr="003C7250">
        <w:rPr>
          <w:rFonts w:asciiTheme="minorHAnsi" w:hAnsiTheme="minorHAnsi" w:cstheme="minorHAnsi"/>
          <w:b/>
          <w:color w:val="000000"/>
          <w:sz w:val="30"/>
          <w:szCs w:val="30"/>
        </w:rPr>
        <w:t xml:space="preserve"> </w:t>
      </w:r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*2. nie otrzymał</w:t>
      </w:r>
      <w:r w:rsidR="00751367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em</w:t>
      </w:r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proofErr w:type="spellStart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751367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m</w:t>
      </w:r>
      <w:proofErr w:type="spellEnd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pomocy de </w:t>
      </w:r>
      <w:proofErr w:type="spellStart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minimis</w:t>
      </w:r>
      <w:proofErr w:type="spellEnd"/>
      <w:r w:rsidR="00E7103A" w:rsidRPr="003C7250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</w:p>
    <w:p w14:paraId="0B650EF6" w14:textId="77777777" w:rsidR="00E7103A" w:rsidRPr="00D1291E" w:rsidRDefault="00E7103A" w:rsidP="00E7103A">
      <w:pPr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ED27346" w14:textId="501DEC72" w:rsidR="00E7103A" w:rsidRPr="00D1291E" w:rsidRDefault="00E7103A" w:rsidP="00D1291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1291E">
        <w:rPr>
          <w:rFonts w:asciiTheme="minorHAnsi" w:hAnsiTheme="minorHAnsi" w:cstheme="minorHAnsi"/>
          <w:i/>
          <w:sz w:val="18"/>
          <w:szCs w:val="18"/>
        </w:rPr>
        <w:t>Świadom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odpowiedzialności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karnej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z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art.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297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§1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kk oraz art. 286 §1 kk,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potwierdzam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prawdziwość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informacji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podanych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w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niniejszym</w:t>
      </w:r>
      <w:r w:rsidRPr="00D1291E">
        <w:rPr>
          <w:rFonts w:asciiTheme="minorHAnsi" w:eastAsia="Arial" w:hAnsiTheme="minorHAnsi" w:cstheme="minorHAnsi"/>
          <w:i/>
          <w:sz w:val="18"/>
          <w:szCs w:val="18"/>
        </w:rPr>
        <w:t xml:space="preserve"> </w:t>
      </w:r>
      <w:r w:rsidRPr="00D1291E">
        <w:rPr>
          <w:rFonts w:asciiTheme="minorHAnsi" w:hAnsiTheme="minorHAnsi" w:cstheme="minorHAnsi"/>
          <w:i/>
          <w:sz w:val="18"/>
          <w:szCs w:val="18"/>
        </w:rPr>
        <w:t>oświadczeniu</w:t>
      </w:r>
    </w:p>
    <w:p w14:paraId="5A9D0EAF" w14:textId="77777777" w:rsidR="00E7103A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209AD07C" w14:textId="77777777" w:rsidR="00D1291E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34394594" w14:textId="77777777" w:rsidR="00D1291E" w:rsidRPr="001F7B77" w:rsidRDefault="00D1291E" w:rsidP="00E7103A">
      <w:pPr>
        <w:rPr>
          <w:rFonts w:asciiTheme="minorHAnsi" w:hAnsiTheme="minorHAnsi"/>
          <w:color w:val="000000"/>
          <w:sz w:val="20"/>
          <w:szCs w:val="20"/>
        </w:rPr>
      </w:pPr>
    </w:p>
    <w:p w14:paraId="564929A3" w14:textId="77777777" w:rsidR="00E7103A" w:rsidRPr="001F7B77" w:rsidRDefault="00E7103A" w:rsidP="00E7103A">
      <w:pPr>
        <w:rPr>
          <w:rFonts w:asciiTheme="minorHAnsi" w:hAnsiTheme="minorHAnsi"/>
          <w:color w:val="000000"/>
          <w:sz w:val="20"/>
          <w:szCs w:val="20"/>
        </w:rPr>
      </w:pP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</w:t>
      </w:r>
      <w:r>
        <w:rPr>
          <w:rFonts w:asciiTheme="minorHAnsi" w:hAnsiTheme="minorHAnsi"/>
          <w:color w:val="000000"/>
          <w:sz w:val="20"/>
          <w:szCs w:val="20"/>
        </w:rPr>
        <w:t>................</w:t>
      </w:r>
      <w:r w:rsidRPr="001F7B77">
        <w:rPr>
          <w:rFonts w:asciiTheme="minorHAnsi" w:hAnsiTheme="minorHAnsi"/>
          <w:color w:val="000000"/>
          <w:sz w:val="20"/>
          <w:szCs w:val="20"/>
        </w:rPr>
        <w:t>....</w:t>
      </w:r>
      <w:r>
        <w:rPr>
          <w:rFonts w:asciiTheme="minorHAnsi" w:hAnsiTheme="minorHAnsi"/>
          <w:color w:val="000000"/>
          <w:sz w:val="20"/>
          <w:szCs w:val="20"/>
        </w:rPr>
        <w:t xml:space="preserve">   </w:t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color w:val="000000"/>
          <w:sz w:val="20"/>
          <w:szCs w:val="20"/>
        </w:rPr>
        <w:tab/>
      </w:r>
      <w:r w:rsidRPr="001F7B77">
        <w:rPr>
          <w:rFonts w:asciiTheme="minorHAnsi" w:hAnsiTheme="minorHAnsi"/>
          <w:color w:val="000000"/>
          <w:sz w:val="20"/>
          <w:szCs w:val="20"/>
        </w:rPr>
        <w:t>......................................................</w:t>
      </w:r>
    </w:p>
    <w:p w14:paraId="4FCF38CB" w14:textId="03AA92F2" w:rsidR="00E7103A" w:rsidRPr="003C7250" w:rsidRDefault="00956ACF" w:rsidP="00E7103A">
      <w:pPr>
        <w:rPr>
          <w:rFonts w:asciiTheme="minorHAnsi" w:hAnsiTheme="minorHAnsi"/>
          <w:i/>
          <w:color w:val="000000"/>
          <w:sz w:val="16"/>
          <w:szCs w:val="16"/>
        </w:rPr>
      </w:pPr>
      <w:r w:rsidRPr="003C7250">
        <w:rPr>
          <w:rFonts w:asciiTheme="minorHAnsi" w:hAnsiTheme="minorHAnsi"/>
          <w:i/>
          <w:color w:val="000000"/>
          <w:sz w:val="16"/>
          <w:szCs w:val="16"/>
        </w:rPr>
        <w:t xml:space="preserve">  </w:t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 xml:space="preserve"> (podpisy osób upoważnionych do             </w:t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</w:r>
      <w:r w:rsidR="00E7103A" w:rsidRPr="003C7250">
        <w:rPr>
          <w:rFonts w:asciiTheme="minorHAnsi" w:hAnsiTheme="minorHAnsi"/>
          <w:i/>
          <w:color w:val="000000"/>
          <w:sz w:val="16"/>
          <w:szCs w:val="16"/>
        </w:rPr>
        <w:tab/>
        <w:t>(data i miejscowość)</w:t>
      </w:r>
    </w:p>
    <w:p w14:paraId="5BC290C5" w14:textId="77777777" w:rsidR="00E7103A" w:rsidRPr="003C7250" w:rsidRDefault="00E7103A" w:rsidP="00E7103A">
      <w:pPr>
        <w:rPr>
          <w:rFonts w:asciiTheme="minorHAnsi" w:hAnsiTheme="minorHAnsi"/>
          <w:i/>
          <w:color w:val="000000"/>
          <w:sz w:val="16"/>
          <w:szCs w:val="16"/>
        </w:rPr>
      </w:pPr>
      <w:r w:rsidRPr="003C7250">
        <w:rPr>
          <w:rFonts w:asciiTheme="minorHAnsi" w:hAnsiTheme="minorHAnsi"/>
          <w:i/>
          <w:color w:val="000000"/>
          <w:sz w:val="16"/>
          <w:szCs w:val="16"/>
        </w:rPr>
        <w:t>reprezentowania Wnioskodawcy i pieczęć)</w:t>
      </w:r>
    </w:p>
    <w:p w14:paraId="7BA29ADB" w14:textId="61010B42" w:rsidR="00591046" w:rsidRPr="00D1291E" w:rsidRDefault="00427C1A" w:rsidP="00D1291E">
      <w:r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* </w:t>
      </w:r>
      <w:r w:rsidR="003C7250">
        <w:rPr>
          <w:rFonts w:asciiTheme="minorHAnsi" w:hAnsiTheme="minorHAnsi"/>
          <w:b/>
          <w:color w:val="000000"/>
          <w:sz w:val="18"/>
          <w:szCs w:val="22"/>
          <w:u w:val="single"/>
        </w:rPr>
        <w:t xml:space="preserve">zaznaczyć </w:t>
      </w:r>
      <w:r w:rsidR="00E7103A" w:rsidRPr="00E7103A">
        <w:rPr>
          <w:rFonts w:asciiTheme="minorHAnsi" w:hAnsiTheme="minorHAnsi"/>
          <w:b/>
          <w:color w:val="000000"/>
          <w:sz w:val="18"/>
          <w:szCs w:val="22"/>
          <w:u w:val="single"/>
        </w:rPr>
        <w:t>odpowiednie</w:t>
      </w:r>
    </w:p>
    <w:sectPr w:rsidR="00591046" w:rsidRPr="00D1291E" w:rsidSect="00775C57">
      <w:headerReference w:type="default" r:id="rId8"/>
      <w:footerReference w:type="default" r:id="rId9"/>
      <w:pgSz w:w="11906" w:h="16838"/>
      <w:pgMar w:top="284" w:right="1133" w:bottom="2127" w:left="1134" w:header="283" w:footer="28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3D15A" w14:textId="77777777" w:rsidR="00036C56" w:rsidRDefault="00036C56">
      <w:r>
        <w:separator/>
      </w:r>
    </w:p>
  </w:endnote>
  <w:endnote w:type="continuationSeparator" w:id="0">
    <w:p w14:paraId="6B0CDBE4" w14:textId="77777777" w:rsidR="00036C56" w:rsidRDefault="0003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95648" w:rsidRPr="00922002" w14:paraId="23200281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21AA738F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</w:rPr>
          </w:pPr>
          <w:r w:rsidRPr="00922002"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7C801239" wp14:editId="584812E3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95648" w:rsidRPr="00922002" w14:paraId="1CF5F44B" w14:textId="77777777" w:rsidTr="00FE3A6A">
      <w:trPr>
        <w:jc w:val="center"/>
      </w:trPr>
      <w:tc>
        <w:tcPr>
          <w:tcW w:w="4531" w:type="dxa"/>
          <w:vAlign w:val="center"/>
        </w:tcPr>
        <w:p w14:paraId="1E0CC244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6A857568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noProof/>
              <w:sz w:val="4"/>
              <w:szCs w:val="4"/>
              <w:lang w:eastAsia="pl-PL"/>
            </w:rPr>
          </w:pPr>
        </w:p>
      </w:tc>
    </w:tr>
    <w:tr w:rsidR="00C95648" w:rsidRPr="00922002" w14:paraId="4916F296" w14:textId="77777777" w:rsidTr="00FE3A6A">
      <w:trPr>
        <w:jc w:val="center"/>
      </w:trPr>
      <w:tc>
        <w:tcPr>
          <w:tcW w:w="4531" w:type="dxa"/>
          <w:vAlign w:val="center"/>
        </w:tcPr>
        <w:p w14:paraId="22A9AF19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62AF215B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 xml:space="preserve">Stowarzyszenie „Samorządowe Centrum </w:t>
          </w:r>
        </w:p>
        <w:p w14:paraId="739F80A3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Przedsiębiorczości i Rozwoju” w Suchej Beskidzkiej</w:t>
          </w:r>
        </w:p>
      </w:tc>
    </w:tr>
    <w:tr w:rsidR="00C95648" w:rsidRPr="00922002" w14:paraId="43DE14AE" w14:textId="77777777" w:rsidTr="00FE3A6A">
      <w:trPr>
        <w:jc w:val="center"/>
      </w:trPr>
      <w:tc>
        <w:tcPr>
          <w:tcW w:w="4531" w:type="dxa"/>
          <w:vAlign w:val="center"/>
        </w:tcPr>
        <w:p w14:paraId="10654A9F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18EC7F58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UL. Adama Mickiewicza 175</w:t>
          </w:r>
        </w:p>
      </w:tc>
    </w:tr>
    <w:tr w:rsidR="00C95648" w:rsidRPr="00922002" w14:paraId="3925F25A" w14:textId="77777777" w:rsidTr="00FE3A6A">
      <w:trPr>
        <w:jc w:val="center"/>
      </w:trPr>
      <w:tc>
        <w:tcPr>
          <w:tcW w:w="4531" w:type="dxa"/>
          <w:vAlign w:val="center"/>
        </w:tcPr>
        <w:p w14:paraId="39CC3C84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6B3A5D9B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>34-200 Sucha Beskidzka</w:t>
          </w:r>
        </w:p>
      </w:tc>
    </w:tr>
    <w:tr w:rsidR="00C95648" w:rsidRPr="00922002" w14:paraId="18EBBAA9" w14:textId="77777777" w:rsidTr="00FE3A6A">
      <w:trPr>
        <w:jc w:val="center"/>
      </w:trPr>
      <w:tc>
        <w:tcPr>
          <w:tcW w:w="4531" w:type="dxa"/>
          <w:vAlign w:val="center"/>
        </w:tcPr>
        <w:p w14:paraId="7FCF4806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2" w:history="1">
            <w:r w:rsidRPr="00922002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www.frrr.pl</w:t>
            </w:r>
          </w:hyperlink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E0B0C82" w14:textId="77777777" w:rsidR="00C95648" w:rsidRPr="00922002" w:rsidRDefault="00C95648" w:rsidP="00C95648">
          <w:pPr>
            <w:jc w:val="center"/>
            <w:rPr>
              <w:rFonts w:asciiTheme="minorHAnsi" w:hAnsiTheme="minorHAnsi" w:cstheme="minorHAnsi"/>
              <w:b/>
              <w:sz w:val="14"/>
              <w:szCs w:val="14"/>
            </w:rPr>
          </w:pPr>
          <w:hyperlink r:id="rId3" w:history="1">
            <w:r w:rsidRPr="00922002">
              <w:rPr>
                <w:rStyle w:val="Hipercze"/>
                <w:rFonts w:asciiTheme="minorHAnsi" w:hAnsiTheme="minorHAnsi" w:cstheme="minorHAnsi"/>
                <w:b/>
                <w:sz w:val="14"/>
                <w:szCs w:val="14"/>
              </w:rPr>
              <w:t>www.funduszemalopolska.pl</w:t>
            </w:r>
          </w:hyperlink>
          <w:r w:rsidRPr="00922002">
            <w:rPr>
              <w:rFonts w:asciiTheme="minorHAnsi" w:hAnsiTheme="minorHAnsi" w:cstheme="minorHAnsi"/>
              <w:b/>
              <w:sz w:val="14"/>
              <w:szCs w:val="14"/>
            </w:rPr>
            <w:t xml:space="preserve"> </w:t>
          </w:r>
        </w:p>
      </w:tc>
    </w:tr>
  </w:tbl>
  <w:p w14:paraId="2C6C5C95" w14:textId="600963CE" w:rsidR="00D52C15" w:rsidRPr="00C95648" w:rsidRDefault="00C95648" w:rsidP="00C95648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3C7250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3C7250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4047" w14:textId="77777777" w:rsidR="00036C56" w:rsidRDefault="00036C56">
      <w:r>
        <w:separator/>
      </w:r>
    </w:p>
  </w:footnote>
  <w:footnote w:type="continuationSeparator" w:id="0">
    <w:p w14:paraId="10C1B625" w14:textId="77777777" w:rsidR="00036C56" w:rsidRDefault="00036C56">
      <w:r>
        <w:continuationSeparator/>
      </w:r>
    </w:p>
  </w:footnote>
  <w:footnote w:id="1">
    <w:p w14:paraId="41401392" w14:textId="77777777" w:rsidR="00D1291E" w:rsidRPr="00D1291E" w:rsidRDefault="00D1291E" w:rsidP="00D1291E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523BA194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54B286ED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5FEF1BF8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7310EC2E" w14:textId="77777777" w:rsidR="00D1291E" w:rsidRPr="00D1291E" w:rsidRDefault="00D1291E" w:rsidP="00D1291E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5AC6418F" w14:textId="5C4A6DA4" w:rsidR="00D1291E" w:rsidRPr="00D1291E" w:rsidRDefault="00D1291E" w:rsidP="00D1291E">
      <w:pPr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5F5DB612" w14:textId="0FCF1B14" w:rsidR="00D1291E" w:rsidRPr="00427C1A" w:rsidRDefault="00D1291E" w:rsidP="00427C1A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asciiTheme="minorHAnsi" w:hAnsiTheme="minorHAnsi"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theme="minorHAnsi"/>
          <w:i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theme="minorHAnsi"/>
          <w:i/>
          <w:sz w:val="14"/>
          <w:szCs w:val="14"/>
        </w:rPr>
        <w:t xml:space="preserve"> oraz odpow</w:t>
      </w:r>
      <w:r w:rsidR="00427C1A">
        <w:rPr>
          <w:rFonts w:asciiTheme="minorHAnsi" w:hAnsiTheme="minorHAnsi" w:cstheme="minorHAnsi"/>
          <w:i/>
          <w:sz w:val="14"/>
          <w:szCs w:val="14"/>
        </w:rPr>
        <w:t>iednim polskim akcie normatywny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84BB2" w14:textId="4F3753B3" w:rsidR="000E75DA" w:rsidRPr="000237E7" w:rsidRDefault="00C95648" w:rsidP="00907F82">
    <w:pPr>
      <w:pStyle w:val="Tekstpodstawowy"/>
      <w:keepNext/>
      <w:spacing w:after="120"/>
      <w:jc w:val="center"/>
      <w:rPr>
        <w:rFonts w:ascii="Calibri" w:eastAsia="Calibri" w:hAnsi="Calibri" w:cs="Times New Roman"/>
        <w:sz w:val="18"/>
        <w:szCs w:val="18"/>
        <w:lang w:val="x-none" w:eastAsia="en-US"/>
      </w:rPr>
    </w:pPr>
    <w:r>
      <w:rPr>
        <w:noProof/>
        <w:lang w:eastAsia="pl-PL"/>
      </w:rPr>
      <w:drawing>
        <wp:inline distT="0" distB="0" distL="0" distR="0" wp14:anchorId="3FAD9B34" wp14:editId="0227DE14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427E8"/>
    <w:multiLevelType w:val="hybridMultilevel"/>
    <w:tmpl w:val="76F64084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0A73"/>
    <w:multiLevelType w:val="hybridMultilevel"/>
    <w:tmpl w:val="BB6CA5FC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CE6"/>
    <w:multiLevelType w:val="hybridMultilevel"/>
    <w:tmpl w:val="7D1656E8"/>
    <w:lvl w:ilvl="0" w:tplc="FB50E9A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3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440323">
    <w:abstractNumId w:val="0"/>
  </w:num>
  <w:num w:numId="2" w16cid:durableId="1879509949">
    <w:abstractNumId w:val="1"/>
  </w:num>
  <w:num w:numId="3" w16cid:durableId="446431368">
    <w:abstractNumId w:val="2"/>
  </w:num>
  <w:num w:numId="4" w16cid:durableId="1983584328">
    <w:abstractNumId w:val="3"/>
  </w:num>
  <w:num w:numId="5" w16cid:durableId="985478726">
    <w:abstractNumId w:val="4"/>
  </w:num>
  <w:num w:numId="6" w16cid:durableId="498616726">
    <w:abstractNumId w:val="5"/>
  </w:num>
  <w:num w:numId="7" w16cid:durableId="440035970">
    <w:abstractNumId w:val="6"/>
  </w:num>
  <w:num w:numId="8" w16cid:durableId="1067728802">
    <w:abstractNumId w:val="14"/>
  </w:num>
  <w:num w:numId="9" w16cid:durableId="2007048429">
    <w:abstractNumId w:val="11"/>
  </w:num>
  <w:num w:numId="10" w16cid:durableId="1623876201">
    <w:abstractNumId w:val="9"/>
  </w:num>
  <w:num w:numId="11" w16cid:durableId="1765178104">
    <w:abstractNumId w:val="12"/>
  </w:num>
  <w:num w:numId="12" w16cid:durableId="1259752000">
    <w:abstractNumId w:val="13"/>
  </w:num>
  <w:num w:numId="13" w16cid:durableId="772437179">
    <w:abstractNumId w:val="7"/>
  </w:num>
  <w:num w:numId="14" w16cid:durableId="1798715908">
    <w:abstractNumId w:val="10"/>
  </w:num>
  <w:num w:numId="15" w16cid:durableId="636957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AC0"/>
    <w:rsid w:val="000237E7"/>
    <w:rsid w:val="00036C56"/>
    <w:rsid w:val="000378F4"/>
    <w:rsid w:val="00050EEB"/>
    <w:rsid w:val="00060B2C"/>
    <w:rsid w:val="00070079"/>
    <w:rsid w:val="00076297"/>
    <w:rsid w:val="000973A6"/>
    <w:rsid w:val="000E25E4"/>
    <w:rsid w:val="000E75DA"/>
    <w:rsid w:val="000F6089"/>
    <w:rsid w:val="0023384E"/>
    <w:rsid w:val="00242F47"/>
    <w:rsid w:val="0024518C"/>
    <w:rsid w:val="0024622F"/>
    <w:rsid w:val="00247513"/>
    <w:rsid w:val="00247B4B"/>
    <w:rsid w:val="0029262C"/>
    <w:rsid w:val="002E08B6"/>
    <w:rsid w:val="00321652"/>
    <w:rsid w:val="0034133E"/>
    <w:rsid w:val="003436DD"/>
    <w:rsid w:val="00355292"/>
    <w:rsid w:val="00362124"/>
    <w:rsid w:val="00370F06"/>
    <w:rsid w:val="003871F1"/>
    <w:rsid w:val="003B79D8"/>
    <w:rsid w:val="003C7250"/>
    <w:rsid w:val="00427C1A"/>
    <w:rsid w:val="00440403"/>
    <w:rsid w:val="00440ACE"/>
    <w:rsid w:val="00450A60"/>
    <w:rsid w:val="004523DB"/>
    <w:rsid w:val="00462F82"/>
    <w:rsid w:val="00471CC4"/>
    <w:rsid w:val="00473759"/>
    <w:rsid w:val="00482594"/>
    <w:rsid w:val="00483DA5"/>
    <w:rsid w:val="004A3FA9"/>
    <w:rsid w:val="004E6A5E"/>
    <w:rsid w:val="00565A0D"/>
    <w:rsid w:val="00591046"/>
    <w:rsid w:val="006B4826"/>
    <w:rsid w:val="006C63A8"/>
    <w:rsid w:val="00714B84"/>
    <w:rsid w:val="00751367"/>
    <w:rsid w:val="00753CFD"/>
    <w:rsid w:val="00765FEF"/>
    <w:rsid w:val="00775C57"/>
    <w:rsid w:val="0078427F"/>
    <w:rsid w:val="00822C5E"/>
    <w:rsid w:val="0087576A"/>
    <w:rsid w:val="008830F1"/>
    <w:rsid w:val="00897AC0"/>
    <w:rsid w:val="008A0BCF"/>
    <w:rsid w:val="008D64E1"/>
    <w:rsid w:val="00907F82"/>
    <w:rsid w:val="0091553B"/>
    <w:rsid w:val="00922002"/>
    <w:rsid w:val="00932495"/>
    <w:rsid w:val="00954A9C"/>
    <w:rsid w:val="00955391"/>
    <w:rsid w:val="00955906"/>
    <w:rsid w:val="00956ACF"/>
    <w:rsid w:val="00965388"/>
    <w:rsid w:val="009A599A"/>
    <w:rsid w:val="009C7CEA"/>
    <w:rsid w:val="009D1E6F"/>
    <w:rsid w:val="00A536D1"/>
    <w:rsid w:val="00A8164C"/>
    <w:rsid w:val="00A85E84"/>
    <w:rsid w:val="00B27027"/>
    <w:rsid w:val="00B4412B"/>
    <w:rsid w:val="00B74154"/>
    <w:rsid w:val="00B828A1"/>
    <w:rsid w:val="00B906E9"/>
    <w:rsid w:val="00BD7E44"/>
    <w:rsid w:val="00C01BC9"/>
    <w:rsid w:val="00C37528"/>
    <w:rsid w:val="00C95648"/>
    <w:rsid w:val="00CC1A64"/>
    <w:rsid w:val="00CE0699"/>
    <w:rsid w:val="00CE53BA"/>
    <w:rsid w:val="00CF342D"/>
    <w:rsid w:val="00D1291E"/>
    <w:rsid w:val="00D35228"/>
    <w:rsid w:val="00D52C15"/>
    <w:rsid w:val="00D53C98"/>
    <w:rsid w:val="00D66779"/>
    <w:rsid w:val="00D673EC"/>
    <w:rsid w:val="00D76A36"/>
    <w:rsid w:val="00DB2817"/>
    <w:rsid w:val="00DB7569"/>
    <w:rsid w:val="00DD46CB"/>
    <w:rsid w:val="00E652D9"/>
    <w:rsid w:val="00E7103A"/>
    <w:rsid w:val="00E72835"/>
    <w:rsid w:val="00E75CEF"/>
    <w:rsid w:val="00E76407"/>
    <w:rsid w:val="00E9793B"/>
    <w:rsid w:val="00F100B0"/>
    <w:rsid w:val="00F1010B"/>
    <w:rsid w:val="00F25B77"/>
    <w:rsid w:val="00F54A80"/>
    <w:rsid w:val="00F867A6"/>
    <w:rsid w:val="00F92B7E"/>
    <w:rsid w:val="00FB18DF"/>
    <w:rsid w:val="00FC3E8A"/>
    <w:rsid w:val="00FC49C3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638A13"/>
  <w15:chartTrackingRefBased/>
  <w15:docId w15:val="{8236966A-9AC3-4E90-835E-1BC2123B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aliases w:val="nowy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E7103A"/>
    <w:rPr>
      <w:rFonts w:cs="Times New Roman"/>
      <w:vertAlign w:val="superscript"/>
    </w:rPr>
  </w:style>
  <w:style w:type="paragraph" w:customStyle="1" w:styleId="Zawartotabeli0">
    <w:name w:val="Zawarto?? tabeli"/>
    <w:basedOn w:val="Tekstpodstawowy"/>
    <w:rsid w:val="00E7103A"/>
    <w:pPr>
      <w:widowControl w:val="0"/>
      <w:suppressLineNumbers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i w:val="0"/>
      <w:iCs w:val="0"/>
      <w:sz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7103A"/>
    <w:pPr>
      <w:widowControl w:val="0"/>
      <w:suppressLineNumbers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7103A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27C1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50E33-1A1B-46AC-93FF-7B223C4D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8</cp:revision>
  <cp:lastPrinted>2022-11-14T12:46:00Z</cp:lastPrinted>
  <dcterms:created xsi:type="dcterms:W3CDTF">2024-12-19T08:22:00Z</dcterms:created>
  <dcterms:modified xsi:type="dcterms:W3CDTF">2025-09-05T08:43:00Z</dcterms:modified>
</cp:coreProperties>
</file>